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933E6E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19CED85B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F4EDF18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42F4EDD4" wp14:editId="4954BEF9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72DB" w14:textId="77777777" w:rsidR="00602C9C" w:rsidRDefault="00602C9C" w:rsidP="006C4338">
      <w:pPr>
        <w:tabs>
          <w:tab w:val="left" w:pos="851"/>
        </w:tabs>
      </w:pPr>
    </w:p>
    <w:p w14:paraId="21304547" w14:textId="77777777" w:rsidR="004F0A9E" w:rsidRDefault="004F0A9E" w:rsidP="006C4338">
      <w:pPr>
        <w:tabs>
          <w:tab w:val="left" w:pos="851"/>
        </w:tabs>
      </w:pPr>
    </w:p>
    <w:p w14:paraId="53DE893C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A7E27B8" w14:textId="77777777" w:rsidTr="000A6166">
        <w:tc>
          <w:tcPr>
            <w:tcW w:w="7479" w:type="dxa"/>
            <w:shd w:val="clear" w:color="auto" w:fill="66CCFF"/>
            <w:vAlign w:val="center"/>
          </w:tcPr>
          <w:p w14:paraId="1B43B7D6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6434380E" w14:textId="77777777" w:rsidR="0020605B" w:rsidRDefault="004B3253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Attestation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relative à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l’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emploi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de 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>salariés étrangers</w:t>
            </w:r>
            <w:r w:rsidR="00120854">
              <w:t xml:space="preserve"> </w:t>
            </w:r>
            <w:r w:rsidR="00120854" w:rsidRPr="00120854">
              <w:rPr>
                <w:rFonts w:ascii="Calibri" w:hAnsi="Calibri" w:cs="Calibri"/>
                <w:b/>
                <w:sz w:val="28"/>
                <w:szCs w:val="28"/>
              </w:rPr>
              <w:t>soumis</w:t>
            </w:r>
          </w:p>
          <w:p w14:paraId="134797D6" w14:textId="77777777" w:rsidR="0020605B" w:rsidRDefault="00120854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à l’autorisation de travail de l’article D. 8254-2</w:t>
            </w:r>
          </w:p>
          <w:p w14:paraId="1C6D5C64" w14:textId="64C67251" w:rsidR="00602C9C" w:rsidRPr="002D14F7" w:rsidRDefault="00120854" w:rsidP="00217CC9">
            <w:pPr>
              <w:spacing w:after="240"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du Code du travail</w:t>
            </w:r>
          </w:p>
        </w:tc>
      </w:tr>
    </w:tbl>
    <w:p w14:paraId="44C68AF2" w14:textId="77777777" w:rsidR="00602C9C" w:rsidRDefault="00602C9C" w:rsidP="006C4338">
      <w:pPr>
        <w:tabs>
          <w:tab w:val="left" w:pos="851"/>
        </w:tabs>
      </w:pPr>
    </w:p>
    <w:p w14:paraId="0FCD3C3C" w14:textId="77777777" w:rsidR="00602C9C" w:rsidRDefault="00602C9C" w:rsidP="006C4338">
      <w:pPr>
        <w:tabs>
          <w:tab w:val="left" w:pos="851"/>
        </w:tabs>
      </w:pPr>
    </w:p>
    <w:p w14:paraId="4F8C86DD" w14:textId="77777777" w:rsidR="00602C9C" w:rsidRDefault="00602C9C" w:rsidP="006C4338">
      <w:pPr>
        <w:tabs>
          <w:tab w:val="left" w:pos="851"/>
        </w:tabs>
      </w:pPr>
    </w:p>
    <w:p w14:paraId="5D1EA78C" w14:textId="77777777" w:rsidR="00602C9C" w:rsidRDefault="00602C9C" w:rsidP="006C4338">
      <w:pPr>
        <w:tabs>
          <w:tab w:val="left" w:pos="851"/>
        </w:tabs>
      </w:pPr>
    </w:p>
    <w:p w14:paraId="7C0E88D6" w14:textId="77777777" w:rsidR="00602C9C" w:rsidRDefault="00602C9C" w:rsidP="006C4338">
      <w:pPr>
        <w:tabs>
          <w:tab w:val="left" w:pos="851"/>
        </w:tabs>
      </w:pPr>
    </w:p>
    <w:p w14:paraId="54A477E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4996E1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D20CAD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E1237D9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F5844F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4E18392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7783483" w14:textId="31AE38CC" w:rsidR="003E38F8" w:rsidRP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3E38F8">
        <w:rPr>
          <w:rFonts w:ascii="Calibri" w:hAnsi="Calibri" w:cs="Calibri"/>
          <w:bCs/>
          <w:i/>
          <w:iCs/>
          <w:sz w:val="22"/>
          <w:szCs w:val="22"/>
        </w:rPr>
        <w:t>En cas de groupement, ce document est à remplir par chaque membre du groupement</w:t>
      </w:r>
    </w:p>
    <w:p w14:paraId="2BB80143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FE03C82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51DBF6E7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A89CEFA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7347C522" w14:textId="70D27CDF" w:rsid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La société :</w:t>
      </w:r>
    </w:p>
    <w:p w14:paraId="3F679C07" w14:textId="3C390879" w:rsidR="00AB7D11" w:rsidRP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CD206C">
        <w:rPr>
          <w:rFonts w:ascii="Calibri" w:hAnsi="Calibri" w:cs="Calibri"/>
          <w:bCs/>
          <w:i/>
          <w:iCs/>
          <w:sz w:val="22"/>
          <w:szCs w:val="22"/>
        </w:rPr>
        <w:t>(n</w:t>
      </w:r>
      <w:r w:rsidR="00AB7D11" w:rsidRPr="00CD206C">
        <w:rPr>
          <w:rFonts w:ascii="Calibri" w:hAnsi="Calibri" w:cs="Calibri"/>
          <w:bCs/>
          <w:i/>
          <w:iCs/>
          <w:sz w:val="22"/>
          <w:szCs w:val="22"/>
        </w:rPr>
        <w:t>om commercial / dénomination sociale de l’établissement</w:t>
      </w:r>
      <w:r w:rsidR="004178F8">
        <w:rPr>
          <w:rFonts w:ascii="Calibri" w:hAnsi="Calibri" w:cs="Calibri"/>
          <w:bCs/>
          <w:i/>
          <w:iCs/>
          <w:sz w:val="22"/>
          <w:szCs w:val="22"/>
        </w:rPr>
        <w:t>, adresse, numéro de SIRET</w:t>
      </w:r>
      <w:r w:rsidRPr="00CD206C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04D97BD5" w14:textId="77777777" w:rsidR="00AB7D11" w:rsidRPr="00AB7D11" w:rsidRDefault="00AB7D11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045271E6" w14:textId="60E6C90A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0E879787" w14:textId="4B6F2151" w:rsidR="00AB7D11" w:rsidRDefault="00AB7D11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Représenté par : </w:t>
      </w:r>
    </w:p>
    <w:p w14:paraId="3477314A" w14:textId="00B025A3" w:rsidR="00AB7D11" w:rsidRDefault="00AB7D11" w:rsidP="0008002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AB7D11">
        <w:rPr>
          <w:rFonts w:ascii="Calibri" w:hAnsi="Calibri" w:cs="Calibri"/>
          <w:i/>
          <w:iCs/>
          <w:sz w:val="22"/>
          <w:szCs w:val="22"/>
        </w:rPr>
        <w:t>nom, prénom et qualité du signataire</w:t>
      </w:r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68CC6560" w14:textId="77777777" w:rsidR="00AB7D11" w:rsidRDefault="00AB7D11" w:rsidP="0008002A">
      <w:pPr>
        <w:rPr>
          <w:rFonts w:ascii="Calibri" w:hAnsi="Calibri" w:cs="Calibri"/>
          <w:sz w:val="22"/>
          <w:szCs w:val="22"/>
        </w:rPr>
      </w:pPr>
    </w:p>
    <w:p w14:paraId="7EA2FB74" w14:textId="77777777" w:rsidR="00CD206C" w:rsidRDefault="00CD206C" w:rsidP="0008002A">
      <w:pPr>
        <w:rPr>
          <w:rFonts w:ascii="Calibri" w:hAnsi="Calibri" w:cs="Calibri"/>
          <w:sz w:val="22"/>
          <w:szCs w:val="22"/>
        </w:rPr>
      </w:pPr>
    </w:p>
    <w:p w14:paraId="7D773467" w14:textId="13C03568" w:rsidR="00CD206C" w:rsidRDefault="00CD206C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Atteste</w:t>
      </w:r>
      <w:r w:rsidR="008157C0">
        <w:rPr>
          <w:rFonts w:ascii="Calibri" w:hAnsi="Calibri" w:cs="Calibri"/>
          <w:sz w:val="22"/>
          <w:szCs w:val="22"/>
        </w:rPr>
        <w:t xml:space="preserve"> sur l’honneur</w:t>
      </w:r>
      <w:r>
        <w:rPr>
          <w:rFonts w:ascii="Calibri" w:hAnsi="Calibri" w:cs="Calibri"/>
          <w:sz w:val="22"/>
          <w:szCs w:val="22"/>
        </w:rPr>
        <w:t> :</w:t>
      </w:r>
    </w:p>
    <w:p w14:paraId="1F423A73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4AC907B2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4A0373B" w14:textId="0CAD6C60" w:rsidR="008157C0" w:rsidRPr="008157C0" w:rsidRDefault="004178F8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>
        <w:rPr>
          <w:rFonts w:ascii="Calibri" w:hAnsi="Calibri" w:cs="Calibri"/>
          <w:b/>
          <w:bCs/>
          <w:sz w:val="22"/>
          <w:szCs w:val="22"/>
        </w:rPr>
      </w:r>
      <w:r>
        <w:rPr>
          <w:rFonts w:ascii="Calibri" w:hAnsi="Calibri" w:cs="Calibri"/>
          <w:b/>
          <w:bCs/>
          <w:sz w:val="22"/>
          <w:szCs w:val="22"/>
        </w:rPr>
        <w:fldChar w:fldCharType="separate"/>
      </w:r>
      <w:r>
        <w:rPr>
          <w:rFonts w:ascii="Calibri" w:hAnsi="Calibri" w:cs="Calibri"/>
          <w:b/>
          <w:bCs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ne pas employer de salariés</w:t>
      </w:r>
      <w:r w:rsidR="008157C0" w:rsidRPr="002333CD">
        <w:rPr>
          <w:rFonts w:ascii="Calibri" w:hAnsi="Calibri" w:cs="Calibri"/>
          <w:sz w:val="22"/>
          <w:szCs w:val="22"/>
        </w:rPr>
        <w:t xml:space="preserve"> étrangers</w:t>
      </w:r>
    </w:p>
    <w:p w14:paraId="3F8786F3" w14:textId="77777777" w:rsidR="008157C0" w:rsidRPr="006973B2" w:rsidRDefault="008157C0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01739679" w14:textId="77777777" w:rsidR="008157C0" w:rsidRPr="006973B2" w:rsidRDefault="008157C0" w:rsidP="008157C0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4A6050BC" w14:textId="2FF143B2" w:rsidR="008157C0" w:rsidRPr="008157C0" w:rsidRDefault="004178F8" w:rsidP="008157C0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employer au moins un</w:t>
      </w:r>
      <w:r w:rsidR="008157C0" w:rsidRPr="008157C0">
        <w:rPr>
          <w:rFonts w:ascii="Calibri" w:hAnsi="Calibri" w:cs="Calibri"/>
          <w:sz w:val="22"/>
          <w:szCs w:val="22"/>
        </w:rPr>
        <w:t xml:space="preserve"> </w:t>
      </w:r>
      <w:r w:rsidR="008157C0">
        <w:rPr>
          <w:rFonts w:ascii="Calibri" w:hAnsi="Calibri" w:cs="Calibri"/>
          <w:sz w:val="22"/>
          <w:szCs w:val="22"/>
        </w:rPr>
        <w:t>salarié</w:t>
      </w:r>
      <w:r w:rsidR="008157C0" w:rsidRPr="008157C0">
        <w:rPr>
          <w:rFonts w:ascii="Calibri" w:hAnsi="Calibri" w:cs="Calibri"/>
          <w:sz w:val="22"/>
          <w:szCs w:val="22"/>
        </w:rPr>
        <w:t xml:space="preserve"> étranger</w:t>
      </w:r>
      <w:r w:rsidR="008157C0">
        <w:rPr>
          <w:rFonts w:ascii="Calibri" w:hAnsi="Calibri" w:cs="Calibri"/>
          <w:sz w:val="22"/>
          <w:szCs w:val="22"/>
        </w:rPr>
        <w:t xml:space="preserve"> </w:t>
      </w:r>
      <w:r w:rsidR="008157C0" w:rsidRPr="008157C0">
        <w:rPr>
          <w:rFonts w:ascii="Calibri" w:hAnsi="Calibri" w:cs="Calibri"/>
          <w:sz w:val="22"/>
          <w:szCs w:val="22"/>
        </w:rPr>
        <w:t xml:space="preserve">soumis à l’autorisation de travail de l’article D. 8254-2 du Code du travail </w:t>
      </w:r>
      <w:r w:rsidR="008157C0">
        <w:rPr>
          <w:rFonts w:ascii="Calibri" w:hAnsi="Calibri" w:cs="Calibri"/>
          <w:i/>
          <w:iCs/>
          <w:sz w:val="22"/>
          <w:szCs w:val="22"/>
        </w:rPr>
        <w:t>(fournir la liste des travailleurs concernés dans le tableau ci-dessous)</w:t>
      </w:r>
    </w:p>
    <w:p w14:paraId="79C38B3F" w14:textId="77777777" w:rsidR="008157C0" w:rsidRDefault="008157C0" w:rsidP="008157C0">
      <w:pPr>
        <w:pStyle w:val="Paragraphedeliste"/>
        <w:rPr>
          <w:rFonts w:ascii="Calibri" w:hAnsi="Calibri" w:cs="Calibri"/>
          <w:b/>
          <w:bCs/>
          <w:sz w:val="22"/>
          <w:szCs w:val="22"/>
        </w:rPr>
      </w:pPr>
    </w:p>
    <w:p w14:paraId="2B6C6DF8" w14:textId="77777777" w:rsidR="008157C0" w:rsidRDefault="008157C0" w:rsidP="008157C0">
      <w:pPr>
        <w:rPr>
          <w:rFonts w:ascii="Calibri" w:hAnsi="Calibri" w:cs="Calibri"/>
          <w:b/>
          <w:bCs/>
          <w:sz w:val="22"/>
          <w:szCs w:val="22"/>
        </w:rPr>
      </w:pPr>
    </w:p>
    <w:p w14:paraId="7E5F6ED0" w14:textId="2E2B1F85" w:rsidR="00504A61" w:rsidRDefault="00504A61" w:rsidP="00504A61">
      <w:pPr>
        <w:jc w:val="center"/>
        <w:rPr>
          <w:rFonts w:ascii="Calibri" w:hAnsi="Calibri" w:cs="Calibri"/>
          <w:sz w:val="22"/>
          <w:szCs w:val="22"/>
        </w:rPr>
      </w:pPr>
      <w:r w:rsidRPr="00504A61">
        <w:rPr>
          <w:rFonts w:ascii="Calibri" w:hAnsi="Calibri" w:cs="Calibri"/>
          <w:sz w:val="22"/>
          <w:szCs w:val="22"/>
        </w:rPr>
        <w:t>Liste nominative des salariés étrangers soumis à l’autorisation de travail</w:t>
      </w:r>
    </w:p>
    <w:p w14:paraId="01C83D81" w14:textId="304FBF02" w:rsidR="008157C0" w:rsidRPr="00504A61" w:rsidRDefault="00504A61" w:rsidP="00504A61">
      <w:pPr>
        <w:spacing w:after="240"/>
        <w:jc w:val="center"/>
        <w:rPr>
          <w:rFonts w:ascii="Calibri" w:hAnsi="Calibri" w:cs="Calibri"/>
          <w:i/>
          <w:iCs/>
          <w:sz w:val="22"/>
          <w:szCs w:val="22"/>
        </w:rPr>
      </w:pPr>
      <w:r w:rsidRPr="00504A61">
        <w:rPr>
          <w:rFonts w:ascii="Calibri" w:hAnsi="Calibri" w:cs="Calibri"/>
          <w:i/>
          <w:iCs/>
          <w:sz w:val="22"/>
          <w:szCs w:val="22"/>
        </w:rPr>
        <w:t>(établie sur la base du registre unique du personnel)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8"/>
        <w:gridCol w:w="1842"/>
        <w:gridCol w:w="1984"/>
        <w:gridCol w:w="3820"/>
      </w:tblGrid>
      <w:tr w:rsidR="00504A61" w14:paraId="572C28B5" w14:textId="77777777" w:rsidTr="00504A61">
        <w:tc>
          <w:tcPr>
            <w:tcW w:w="2548" w:type="dxa"/>
            <w:vAlign w:val="center"/>
          </w:tcPr>
          <w:p w14:paraId="78E9E857" w14:textId="13662FE0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Nom / prénom</w:t>
            </w:r>
          </w:p>
        </w:tc>
        <w:tc>
          <w:tcPr>
            <w:tcW w:w="1842" w:type="dxa"/>
            <w:vAlign w:val="center"/>
          </w:tcPr>
          <w:p w14:paraId="408340E0" w14:textId="249DDCE7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Date d’embauche</w:t>
            </w:r>
          </w:p>
        </w:tc>
        <w:tc>
          <w:tcPr>
            <w:tcW w:w="1984" w:type="dxa"/>
            <w:vAlign w:val="center"/>
          </w:tcPr>
          <w:p w14:paraId="065CA12D" w14:textId="15EDA0EA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Nationalité</w:t>
            </w:r>
          </w:p>
        </w:tc>
        <w:tc>
          <w:tcPr>
            <w:tcW w:w="3820" w:type="dxa"/>
            <w:vAlign w:val="center"/>
          </w:tcPr>
          <w:p w14:paraId="2A9FFFFC" w14:textId="67AA939B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Type et numéro d’ordre du titre valant autorisation de travail</w:t>
            </w:r>
          </w:p>
        </w:tc>
      </w:tr>
      <w:tr w:rsidR="00504A61" w14:paraId="18ABAE39" w14:textId="77777777" w:rsidTr="00504A61">
        <w:tc>
          <w:tcPr>
            <w:tcW w:w="2548" w:type="dxa"/>
          </w:tcPr>
          <w:p w14:paraId="54229081" w14:textId="75E18B00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0E7C2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BDD576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70B2DBE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88F7D3D" w14:textId="77777777" w:rsidTr="00504A61">
        <w:tc>
          <w:tcPr>
            <w:tcW w:w="2548" w:type="dxa"/>
          </w:tcPr>
          <w:p w14:paraId="0D47914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9C4E9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7EF65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1BDC731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0864E017" w14:textId="77777777" w:rsidTr="00504A61">
        <w:tc>
          <w:tcPr>
            <w:tcW w:w="2548" w:type="dxa"/>
          </w:tcPr>
          <w:p w14:paraId="43C4703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11CCC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FE94C6C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1425C78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9C7DE27" w14:textId="77777777" w:rsidTr="00504A61">
        <w:tc>
          <w:tcPr>
            <w:tcW w:w="2548" w:type="dxa"/>
          </w:tcPr>
          <w:p w14:paraId="20F5758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A96A3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5DB5F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4719F48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1132061E" w14:textId="77777777" w:rsidTr="00504A61">
        <w:tc>
          <w:tcPr>
            <w:tcW w:w="2548" w:type="dxa"/>
          </w:tcPr>
          <w:p w14:paraId="13A24D98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87886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87A1A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450F77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39F61F57" w14:textId="77777777" w:rsidTr="00504A61">
        <w:tc>
          <w:tcPr>
            <w:tcW w:w="2548" w:type="dxa"/>
          </w:tcPr>
          <w:p w14:paraId="631E5F94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459300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251F7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A362353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63414142" w14:textId="77777777" w:rsidTr="00504A61">
        <w:tc>
          <w:tcPr>
            <w:tcW w:w="2548" w:type="dxa"/>
          </w:tcPr>
          <w:p w14:paraId="321D0D9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9E6006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D692A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57C6088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72E5C79" w14:textId="77777777" w:rsidR="00CD206C" w:rsidRDefault="00CD206C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4B0088C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EA9A363" w14:textId="462932D4" w:rsidR="00FC0BF3" w:rsidRDefault="00A3765D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</w:t>
      </w:r>
      <w:r w:rsidR="00FC0BF3">
        <w:rPr>
          <w:rFonts w:ascii="Calibri" w:hAnsi="Calibri" w:cs="Calibri"/>
          <w:sz w:val="22"/>
          <w:szCs w:val="22"/>
        </w:rPr>
        <w:t>à ……………………………, le ………………………….</w:t>
      </w:r>
    </w:p>
    <w:p w14:paraId="62E0C35A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6A2ED5" w14:textId="38906DC0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Signature  </w:t>
      </w:r>
    </w:p>
    <w:p w14:paraId="432A521B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sectPr w:rsidR="00FC0BF3"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11984" w14:textId="77777777" w:rsidR="00E61AF3" w:rsidRDefault="00E61AF3">
      <w:r>
        <w:separator/>
      </w:r>
    </w:p>
  </w:endnote>
  <w:endnote w:type="continuationSeparator" w:id="0">
    <w:p w14:paraId="0F1449E8" w14:textId="77777777" w:rsidR="00E61AF3" w:rsidRDefault="00E6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4B4329B2" w14:textId="77777777" w:rsidTr="00375A35">
      <w:tc>
        <w:tcPr>
          <w:tcW w:w="2119" w:type="pct"/>
          <w:vAlign w:val="center"/>
        </w:tcPr>
        <w:p w14:paraId="0F651A70" w14:textId="6924B5BD" w:rsidR="00022C85" w:rsidRDefault="00022C85" w:rsidP="00375A35">
          <w:pPr>
            <w:pStyle w:val="Pieddepage"/>
            <w:rPr>
              <w:rFonts w:ascii="Calibri" w:hAnsi="Calibri" w:cs="Calibri"/>
            </w:rPr>
          </w:pPr>
          <w:r w:rsidRPr="00022C85">
            <w:rPr>
              <w:rFonts w:ascii="Calibri" w:hAnsi="Calibri" w:cs="Calibri"/>
            </w:rPr>
            <w:t xml:space="preserve">Attestation </w:t>
          </w:r>
          <w:r>
            <w:rPr>
              <w:rFonts w:ascii="Calibri" w:hAnsi="Calibri" w:cs="Calibri"/>
            </w:rPr>
            <w:t xml:space="preserve">- </w:t>
          </w:r>
          <w:r w:rsidRPr="00022C85">
            <w:rPr>
              <w:rFonts w:ascii="Calibri" w:hAnsi="Calibri" w:cs="Calibri"/>
            </w:rPr>
            <w:t xml:space="preserve">salariés étrangers </w:t>
          </w:r>
        </w:p>
        <w:p w14:paraId="63EFA75B" w14:textId="2214E0C3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 w:rsidRPr="009A7FCA">
            <w:rPr>
              <w:rFonts w:ascii="Calibri" w:hAnsi="Calibri" w:cs="Calibri"/>
            </w:rPr>
            <w:t>Consultation</w:t>
          </w:r>
          <w:r w:rsidR="00375A35" w:rsidRPr="009A7FCA">
            <w:rPr>
              <w:rFonts w:ascii="Calibri" w:hAnsi="Calibri" w:cs="Calibri"/>
            </w:rPr>
            <w:t xml:space="preserve"> n° 20</w:t>
          </w:r>
          <w:r w:rsidR="009A7FCA" w:rsidRPr="009A7FCA">
            <w:rPr>
              <w:rFonts w:ascii="Calibri" w:hAnsi="Calibri" w:cs="Calibri"/>
            </w:rPr>
            <w:t>26</w:t>
          </w:r>
          <w:r w:rsidR="00375A35" w:rsidRPr="009A7FCA">
            <w:rPr>
              <w:rFonts w:ascii="Calibri" w:hAnsi="Calibri" w:cs="Calibri"/>
            </w:rPr>
            <w:t>DG</w:t>
          </w:r>
          <w:r w:rsidR="009A7FCA" w:rsidRPr="009A7FCA">
            <w:rPr>
              <w:rFonts w:ascii="Calibri" w:hAnsi="Calibri" w:cs="Calibri"/>
            </w:rPr>
            <w:t>10</w:t>
          </w:r>
        </w:p>
      </w:tc>
      <w:tc>
        <w:tcPr>
          <w:tcW w:w="687" w:type="pct"/>
          <w:vAlign w:val="center"/>
        </w:tcPr>
        <w:p w14:paraId="7BF44950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65AD7A8C" w14:textId="5E7A2B6C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022C85">
            <w:rPr>
              <w:rFonts w:ascii="Calibri" w:hAnsi="Calibri" w:cs="Calibri"/>
              <w:sz w:val="18"/>
              <w:szCs w:val="18"/>
            </w:rPr>
            <w:t>xx/10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AA36D86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48769" w14:textId="77777777" w:rsidR="00E61AF3" w:rsidRDefault="00E61AF3">
      <w:r>
        <w:separator/>
      </w:r>
    </w:p>
  </w:footnote>
  <w:footnote w:type="continuationSeparator" w:id="0">
    <w:p w14:paraId="25D776EB" w14:textId="77777777" w:rsidR="00E61AF3" w:rsidRDefault="00E61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7D"/>
    <w:rsid w:val="00022C85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20854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0605B"/>
    <w:rsid w:val="002133A0"/>
    <w:rsid w:val="0021527A"/>
    <w:rsid w:val="0021797C"/>
    <w:rsid w:val="00217CC9"/>
    <w:rsid w:val="00225A1A"/>
    <w:rsid w:val="00231761"/>
    <w:rsid w:val="002333CD"/>
    <w:rsid w:val="00243DF3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D14F7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3E38F8"/>
    <w:rsid w:val="004178F8"/>
    <w:rsid w:val="00420328"/>
    <w:rsid w:val="0043706E"/>
    <w:rsid w:val="0044597F"/>
    <w:rsid w:val="004534E8"/>
    <w:rsid w:val="004A5D91"/>
    <w:rsid w:val="004A7169"/>
    <w:rsid w:val="004B3253"/>
    <w:rsid w:val="004C5755"/>
    <w:rsid w:val="004E2E84"/>
    <w:rsid w:val="004E75A6"/>
    <w:rsid w:val="004F0A9E"/>
    <w:rsid w:val="00504A61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B251A"/>
    <w:rsid w:val="005E3FD3"/>
    <w:rsid w:val="005F0DCE"/>
    <w:rsid w:val="005F3F6E"/>
    <w:rsid w:val="005F4367"/>
    <w:rsid w:val="00602C9C"/>
    <w:rsid w:val="00605982"/>
    <w:rsid w:val="0060615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26787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157C0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A7FCA"/>
    <w:rsid w:val="009B1CD0"/>
    <w:rsid w:val="009B45B9"/>
    <w:rsid w:val="009C4738"/>
    <w:rsid w:val="009D661E"/>
    <w:rsid w:val="009D6BBF"/>
    <w:rsid w:val="009F317D"/>
    <w:rsid w:val="00A148B0"/>
    <w:rsid w:val="00A34D04"/>
    <w:rsid w:val="00A36C13"/>
    <w:rsid w:val="00A3765D"/>
    <w:rsid w:val="00A40C95"/>
    <w:rsid w:val="00AA7015"/>
    <w:rsid w:val="00AB7D11"/>
    <w:rsid w:val="00AE40FF"/>
    <w:rsid w:val="00AE7831"/>
    <w:rsid w:val="00B02608"/>
    <w:rsid w:val="00B0289C"/>
    <w:rsid w:val="00B054DA"/>
    <w:rsid w:val="00B626B6"/>
    <w:rsid w:val="00B87564"/>
    <w:rsid w:val="00B94F3E"/>
    <w:rsid w:val="00BA44E5"/>
    <w:rsid w:val="00BD767E"/>
    <w:rsid w:val="00BE3764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206C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03370"/>
    <w:rsid w:val="00E20DB0"/>
    <w:rsid w:val="00E47798"/>
    <w:rsid w:val="00E61AF3"/>
    <w:rsid w:val="00E74C76"/>
    <w:rsid w:val="00E930B1"/>
    <w:rsid w:val="00E96FF6"/>
    <w:rsid w:val="00EC23D1"/>
    <w:rsid w:val="00F03624"/>
    <w:rsid w:val="00F1786B"/>
    <w:rsid w:val="00F324D7"/>
    <w:rsid w:val="00F40D0A"/>
    <w:rsid w:val="00F53427"/>
    <w:rsid w:val="00F92811"/>
    <w:rsid w:val="00FB6746"/>
    <w:rsid w:val="00FC0BF3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96B0FA"/>
  <w15:chartTrackingRefBased/>
  <w15:docId w15:val="{FD72863D-3A1E-4271-91D5-A418FA2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paragraph" w:styleId="Paragraphedeliste">
    <w:name w:val="List Paragraph"/>
    <w:basedOn w:val="Normal"/>
    <w:uiPriority w:val="34"/>
    <w:qFormat/>
    <w:rsid w:val="00815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10.dotx</Template>
  <TotalTime>2</TotalTime>
  <Pages>2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1040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3</cp:revision>
  <cp:lastPrinted>2016-11-04T12:53:00Z</cp:lastPrinted>
  <dcterms:created xsi:type="dcterms:W3CDTF">2026-02-03T14:53:00Z</dcterms:created>
  <dcterms:modified xsi:type="dcterms:W3CDTF">2026-02-10T15:31:00Z</dcterms:modified>
</cp:coreProperties>
</file>